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3" w:rsidRDefault="008E09F3">
      <w:pPr>
        <w:rPr>
          <w:szCs w:val="20"/>
        </w:rPr>
      </w:pPr>
    </w:p>
    <w:p w:rsidR="002143CD" w:rsidRDefault="002143CD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</w:t>
      </w:r>
      <w:r w:rsidRPr="002143CD">
        <w:rPr>
          <w:szCs w:val="20"/>
          <w:bdr w:val="single" w:sz="4" w:space="0" w:color="auto"/>
        </w:rPr>
        <w:t>K</w:t>
      </w:r>
      <w:r w:rsidR="00044659">
        <w:rPr>
          <w:szCs w:val="20"/>
          <w:bdr w:val="single" w:sz="4" w:space="0" w:color="auto"/>
        </w:rPr>
        <w:t>-1</w:t>
      </w:r>
      <w:r w:rsidRPr="002143CD">
        <w:rPr>
          <w:szCs w:val="20"/>
          <w:bdr w:val="single" w:sz="4" w:space="0" w:color="auto"/>
        </w:rPr>
        <w:t>/</w:t>
      </w:r>
      <w:r w:rsidR="00AD535A">
        <w:rPr>
          <w:szCs w:val="20"/>
          <w:bdr w:val="single" w:sz="4" w:space="0" w:color="auto"/>
        </w:rPr>
        <w:t>294</w:t>
      </w:r>
    </w:p>
    <w:p w:rsidR="008E09F3" w:rsidRDefault="008E09F3">
      <w:pPr>
        <w:rPr>
          <w:szCs w:val="20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968"/>
        <w:gridCol w:w="3694"/>
        <w:gridCol w:w="507"/>
        <w:gridCol w:w="163"/>
        <w:gridCol w:w="436"/>
        <w:gridCol w:w="242"/>
        <w:gridCol w:w="180"/>
        <w:gridCol w:w="365"/>
        <w:gridCol w:w="142"/>
        <w:gridCol w:w="97"/>
        <w:gridCol w:w="66"/>
        <w:gridCol w:w="415"/>
        <w:gridCol w:w="21"/>
        <w:gridCol w:w="79"/>
        <w:gridCol w:w="139"/>
        <w:gridCol w:w="24"/>
        <w:gridCol w:w="457"/>
        <w:gridCol w:w="88"/>
        <w:gridCol w:w="151"/>
        <w:gridCol w:w="88"/>
        <w:gridCol w:w="393"/>
        <w:gridCol w:w="88"/>
        <w:gridCol w:w="239"/>
        <w:gridCol w:w="481"/>
        <w:gridCol w:w="239"/>
        <w:gridCol w:w="481"/>
        <w:gridCol w:w="10"/>
      </w:tblGrid>
      <w:tr w:rsidR="008E09F3" w:rsidTr="000447E8">
        <w:trPr>
          <w:trHeight w:val="701"/>
        </w:trPr>
        <w:tc>
          <w:tcPr>
            <w:tcW w:w="1081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9F3" w:rsidRPr="00554303" w:rsidRDefault="00DD4D84">
            <w:pPr>
              <w:snapToGrid w:val="0"/>
              <w:rPr>
                <w:b/>
                <w:bCs/>
              </w:rPr>
            </w:pPr>
            <w:r w:rsidRPr="00554303">
              <w:rPr>
                <w:b/>
                <w:bCs/>
              </w:rPr>
              <w:t xml:space="preserve">CZĘŚĆ C.1. </w:t>
            </w:r>
            <w:r w:rsidR="008E09F3" w:rsidRPr="00554303">
              <w:rPr>
                <w:b/>
                <w:bCs/>
              </w:rPr>
              <w:t>Zakres wymaganych I uzupełnień/wyjaśnień: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1528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53" w:type="dxa"/>
            <w:gridSpan w:val="19"/>
            <w:vAlign w:val="bottom"/>
          </w:tcPr>
          <w:p w:rsidR="008E09F3" w:rsidRPr="00554303" w:rsidRDefault="008E09F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554303" w:rsidRPr="00554303">
        <w:trPr>
          <w:gridAfter w:val="6"/>
          <w:wAfter w:w="1538" w:type="dxa"/>
          <w:trHeight w:val="270"/>
        </w:trPr>
        <w:tc>
          <w:tcPr>
            <w:tcW w:w="5222" w:type="dxa"/>
            <w:gridSpan w:val="3"/>
            <w:vAlign w:val="bottom"/>
          </w:tcPr>
          <w:p w:rsidR="00554303" w:rsidRPr="00554303" w:rsidRDefault="005543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07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6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2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560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3" w:type="dxa"/>
            <w:gridSpan w:val="11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39" w:type="dxa"/>
            <w:gridSpan w:val="2"/>
          </w:tcPr>
          <w:p w:rsidR="008E09F3" w:rsidRDefault="008E09F3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1" w:type="dxa"/>
            <w:gridSpan w:val="6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Sprawdzający</w:t>
            </w:r>
          </w:p>
        </w:tc>
      </w:tr>
      <w:tr w:rsidR="008E09F3">
        <w:trPr>
          <w:gridAfter w:val="1"/>
          <w:wAfter w:w="10" w:type="dxa"/>
          <w:trHeight w:val="660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gridSpan w:val="3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5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DO UZUP.</w:t>
            </w:r>
          </w:p>
        </w:tc>
        <w:tc>
          <w:tcPr>
            <w:tcW w:w="239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81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239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81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39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DO UZUP.</w:t>
            </w: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8E09F3" w:rsidRDefault="008E09F3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333" w:type="dxa"/>
            <w:gridSpan w:val="17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572" w:type="dxa"/>
            <w:gridSpan w:val="18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4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465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Weryfikującego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1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463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Weryfikującego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28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572" w:type="dxa"/>
            <w:gridSpan w:val="1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86"/>
        </w:trPr>
        <w:tc>
          <w:tcPr>
            <w:tcW w:w="6750" w:type="dxa"/>
            <w:gridSpan w:val="8"/>
            <w:vAlign w:val="bottom"/>
          </w:tcPr>
          <w:p w:rsidR="00411776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8E09F3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053" w:type="dxa"/>
            <w:gridSpan w:val="19"/>
            <w:vAlign w:val="bottom"/>
          </w:tcPr>
          <w:p w:rsidR="008E09F3" w:rsidRDefault="00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352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27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Imię i nazwisko 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32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8E09F3" w:rsidRPr="00554303" w:rsidRDefault="008E09F3">
      <w:pPr>
        <w:pageBreakBefore/>
        <w:rPr>
          <w:szCs w:val="20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84"/>
        <w:gridCol w:w="4920"/>
        <w:gridCol w:w="648"/>
        <w:gridCol w:w="163"/>
        <w:gridCol w:w="583"/>
        <w:gridCol w:w="163"/>
        <w:gridCol w:w="658"/>
        <w:gridCol w:w="119"/>
        <w:gridCol w:w="163"/>
        <w:gridCol w:w="648"/>
        <w:gridCol w:w="163"/>
        <w:gridCol w:w="583"/>
        <w:gridCol w:w="163"/>
        <w:gridCol w:w="690"/>
        <w:gridCol w:w="10"/>
      </w:tblGrid>
      <w:tr w:rsidR="008E09F3" w:rsidRPr="00554303" w:rsidTr="000447E8">
        <w:trPr>
          <w:trHeight w:val="566"/>
        </w:trPr>
        <w:tc>
          <w:tcPr>
            <w:tcW w:w="110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9F3" w:rsidRPr="00554303" w:rsidRDefault="001045B8">
            <w:pPr>
              <w:snapToGrid w:val="0"/>
              <w:rPr>
                <w:b/>
                <w:bCs/>
              </w:rPr>
            </w:pPr>
            <w:r w:rsidRPr="00554303">
              <w:rPr>
                <w:b/>
                <w:bCs/>
              </w:rPr>
              <w:t xml:space="preserve">CZĘŚĆ C.2. </w:t>
            </w:r>
            <w:r w:rsidR="008E09F3" w:rsidRPr="00554303">
              <w:rPr>
                <w:b/>
                <w:bCs/>
              </w:rPr>
              <w:t>Zakres wymaganych II uzupełnień/wyjaśnień: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Pr="0055430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139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4" w:type="dxa"/>
            <w:gridSpan w:val="12"/>
            <w:vAlign w:val="bottom"/>
          </w:tcPr>
          <w:p w:rsidR="008E09F3" w:rsidRPr="00554303" w:rsidRDefault="008E09F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>Weryfikacja po II</w:t>
            </w:r>
          </w:p>
          <w:p w:rsidR="008E09F3" w:rsidRPr="00554303" w:rsidRDefault="008E09F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 xml:space="preserve"> uzupełnieniach/wyjaśnieniach</w:t>
            </w:r>
          </w:p>
        </w:tc>
      </w:tr>
      <w:tr w:rsidR="008E09F3">
        <w:trPr>
          <w:gridAfter w:val="1"/>
          <w:wAfter w:w="10" w:type="dxa"/>
          <w:trHeight w:val="147"/>
        </w:trPr>
        <w:tc>
          <w:tcPr>
            <w:tcW w:w="139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411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gridSpan w:val="5"/>
          </w:tcPr>
          <w:p w:rsidR="008E09F3" w:rsidRDefault="008E09F3" w:rsidP="00411776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82" w:type="dxa"/>
            <w:gridSpan w:val="2"/>
          </w:tcPr>
          <w:p w:rsidR="008E09F3" w:rsidRDefault="008E09F3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47" w:type="dxa"/>
            <w:gridSpan w:val="5"/>
          </w:tcPr>
          <w:p w:rsidR="008E09F3" w:rsidRDefault="008E09F3" w:rsidP="00411776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Sprawdzający</w:t>
            </w:r>
          </w:p>
        </w:tc>
      </w:tr>
      <w:tr w:rsidR="008E09F3">
        <w:trPr>
          <w:gridAfter w:val="1"/>
          <w:wAfter w:w="10" w:type="dxa"/>
          <w:trHeight w:val="660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8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8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5904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315" w:type="dxa"/>
            <w:gridSpan w:val="3"/>
            <w:vAlign w:val="bottom"/>
          </w:tcPr>
          <w:p w:rsidR="000447E8" w:rsidRDefault="000447E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54" w:type="dxa"/>
            <w:gridSpan w:val="11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0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245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421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03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364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54" w:type="dxa"/>
            <w:gridSpan w:val="11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9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69"/>
        </w:trPr>
        <w:tc>
          <w:tcPr>
            <w:tcW w:w="6315" w:type="dxa"/>
            <w:gridSpan w:val="3"/>
            <w:vAlign w:val="bottom"/>
          </w:tcPr>
          <w:p w:rsidR="008E09F3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  <w:r w:rsidR="001045B8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744" w:type="dxa"/>
            <w:gridSpan w:val="12"/>
            <w:vAlign w:val="bottom"/>
          </w:tcPr>
          <w:p w:rsidR="008E09F3" w:rsidRDefault="00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</w:t>
            </w:r>
          </w:p>
        </w:tc>
      </w:tr>
      <w:tr w:rsidR="008E09F3">
        <w:trPr>
          <w:gridAfter w:val="1"/>
          <w:wAfter w:w="10" w:type="dxa"/>
          <w:trHeight w:val="313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32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326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</w:tbl>
    <w:p w:rsidR="008E09F3" w:rsidRDefault="008E09F3"/>
    <w:sectPr w:rsidR="008E09F3" w:rsidSect="00214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709" w:right="346" w:bottom="851" w:left="56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35A" w:rsidRDefault="00AD535A">
      <w:r>
        <w:separator/>
      </w:r>
    </w:p>
  </w:endnote>
  <w:endnote w:type="continuationSeparator" w:id="1">
    <w:p w:rsidR="00AD535A" w:rsidRDefault="00AD5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D1" w:rsidRDefault="006331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5A" w:rsidRDefault="00AD535A"/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3758"/>
      <w:gridCol w:w="2062"/>
      <w:gridCol w:w="5230"/>
    </w:tblGrid>
    <w:tr w:rsidR="00AD535A" w:rsidRPr="00862E4D">
      <w:tc>
        <w:tcPr>
          <w:tcW w:w="3758" w:type="dxa"/>
          <w:tcBorders>
            <w:top w:val="single" w:sz="4" w:space="0" w:color="000000"/>
          </w:tcBorders>
        </w:tcPr>
        <w:p w:rsidR="00AD535A" w:rsidRPr="00862E4D" w:rsidRDefault="00AD535A" w:rsidP="006331D1">
          <w:pPr>
            <w:pStyle w:val="Stopka"/>
            <w:tabs>
              <w:tab w:val="left" w:pos="708"/>
            </w:tabs>
            <w:rPr>
              <w:b/>
              <w:iCs/>
              <w:sz w:val="18"/>
              <w:szCs w:val="18"/>
            </w:rPr>
          </w:pPr>
          <w:r w:rsidRPr="00862E4D">
            <w:rPr>
              <w:b/>
              <w:bCs/>
              <w:iCs/>
              <w:sz w:val="18"/>
              <w:szCs w:val="18"/>
            </w:rPr>
            <w:t>KP-</w:t>
          </w:r>
          <w:r w:rsidR="008477D8" w:rsidRPr="00862E4D">
            <w:rPr>
              <w:b/>
              <w:bCs/>
              <w:iCs/>
              <w:sz w:val="18"/>
              <w:szCs w:val="18"/>
            </w:rPr>
            <w:t>611-294-ARiMR</w:t>
          </w:r>
          <w:r w:rsidR="00862E4D" w:rsidRPr="00862E4D">
            <w:rPr>
              <w:b/>
              <w:bCs/>
              <w:iCs/>
              <w:sz w:val="18"/>
              <w:szCs w:val="18"/>
            </w:rPr>
            <w:t>/</w:t>
          </w:r>
          <w:r w:rsidRPr="00862E4D">
            <w:rPr>
              <w:b/>
              <w:bCs/>
              <w:iCs/>
              <w:sz w:val="18"/>
              <w:szCs w:val="18"/>
            </w:rPr>
            <w:t>1</w:t>
          </w:r>
          <w:r w:rsidR="006331D1">
            <w:rPr>
              <w:b/>
              <w:bCs/>
              <w:iCs/>
              <w:sz w:val="18"/>
              <w:szCs w:val="18"/>
            </w:rPr>
            <w:t>/z</w:t>
          </w:r>
        </w:p>
      </w:tc>
      <w:tc>
        <w:tcPr>
          <w:tcW w:w="2062" w:type="dxa"/>
          <w:tcBorders>
            <w:top w:val="single" w:sz="4" w:space="0" w:color="000000"/>
          </w:tcBorders>
        </w:tcPr>
        <w:p w:rsidR="00AD535A" w:rsidRPr="00862E4D" w:rsidRDefault="00AD535A">
          <w:pPr>
            <w:pStyle w:val="Stopka"/>
            <w:tabs>
              <w:tab w:val="clear" w:pos="4536"/>
            </w:tabs>
            <w:snapToGrid w:val="0"/>
            <w:jc w:val="center"/>
            <w:rPr>
              <w:b/>
              <w:i/>
              <w:iCs/>
              <w:sz w:val="18"/>
              <w:szCs w:val="18"/>
            </w:rPr>
          </w:pPr>
        </w:p>
      </w:tc>
      <w:tc>
        <w:tcPr>
          <w:tcW w:w="5230" w:type="dxa"/>
          <w:tcBorders>
            <w:top w:val="single" w:sz="4" w:space="0" w:color="000000"/>
          </w:tcBorders>
        </w:tcPr>
        <w:p w:rsidR="00AD535A" w:rsidRPr="00862E4D" w:rsidRDefault="00AD535A" w:rsidP="00862E4D">
          <w:pPr>
            <w:pStyle w:val="Stopka"/>
            <w:tabs>
              <w:tab w:val="clear" w:pos="4536"/>
            </w:tabs>
            <w:rPr>
              <w:b/>
              <w:iCs/>
              <w:sz w:val="18"/>
              <w:szCs w:val="18"/>
            </w:rPr>
          </w:pPr>
          <w:r w:rsidRPr="00862E4D">
            <w:rPr>
              <w:rStyle w:val="Numerstrony"/>
              <w:b/>
              <w:sz w:val="18"/>
              <w:szCs w:val="18"/>
            </w:rPr>
            <w:t xml:space="preserve">                                                           </w:t>
          </w:r>
          <w:r w:rsidR="00862E4D" w:rsidRPr="00862E4D">
            <w:rPr>
              <w:rStyle w:val="Numerstrony"/>
              <w:b/>
              <w:sz w:val="18"/>
              <w:szCs w:val="18"/>
            </w:rPr>
            <w:t xml:space="preserve">          </w:t>
          </w:r>
          <w:r w:rsidR="00862E4D">
            <w:rPr>
              <w:rStyle w:val="Numerstrony"/>
              <w:b/>
              <w:sz w:val="18"/>
              <w:szCs w:val="18"/>
            </w:rPr>
            <w:t xml:space="preserve">              </w:t>
          </w:r>
          <w:r w:rsidR="00862E4D" w:rsidRPr="00862E4D">
            <w:rPr>
              <w:rStyle w:val="Numerstrony"/>
              <w:b/>
              <w:sz w:val="18"/>
              <w:szCs w:val="18"/>
            </w:rPr>
            <w:t xml:space="preserve">   3.</w:t>
          </w:r>
          <w:r w:rsidRPr="00862E4D">
            <w:rPr>
              <w:rStyle w:val="Numerstrony"/>
              <w:b/>
              <w:sz w:val="18"/>
              <w:szCs w:val="18"/>
            </w:rPr>
            <w:t xml:space="preserve">                  </w:t>
          </w:r>
        </w:p>
      </w:tc>
    </w:tr>
  </w:tbl>
  <w:p w:rsidR="00AD535A" w:rsidRPr="00862E4D" w:rsidRDefault="00862E4D">
    <w:pPr>
      <w:pStyle w:val="Stopka"/>
      <w:rPr>
        <w:sz w:val="18"/>
        <w:szCs w:val="18"/>
      </w:rPr>
    </w:pPr>
    <w:r w:rsidRPr="00862E4D">
      <w:rPr>
        <w:sz w:val="18"/>
        <w:szCs w:val="18"/>
      </w:rPr>
      <w:t xml:space="preserve">Wersja </w:t>
    </w:r>
    <w:r w:rsidR="006331D1">
      <w:rPr>
        <w:sz w:val="18"/>
        <w:szCs w:val="18"/>
      </w:rPr>
      <w:t>zatwierdzona</w:t>
    </w:r>
    <w:r w:rsidRPr="00862E4D">
      <w:rPr>
        <w:sz w:val="18"/>
        <w:szCs w:val="18"/>
      </w:rPr>
      <w:t>: 1</w:t>
    </w:r>
    <w:r w:rsidRPr="00862E4D">
      <w:rPr>
        <w:rStyle w:val="Numerstrony"/>
        <w:sz w:val="18"/>
        <w:szCs w:val="18"/>
      </w:rPr>
      <w:t xml:space="preserve"> </w:t>
    </w:r>
    <w:r w:rsidRPr="00862E4D">
      <w:rPr>
        <w:rStyle w:val="Numerstrony"/>
        <w:sz w:val="18"/>
        <w:szCs w:val="18"/>
      </w:rPr>
      <w:tab/>
    </w:r>
    <w:r w:rsidRPr="00862E4D">
      <w:rPr>
        <w:rStyle w:val="Numerstrony"/>
        <w:sz w:val="18"/>
        <w:szCs w:val="18"/>
      </w:rPr>
      <w:tab/>
    </w:r>
    <w:r w:rsidRPr="00862E4D">
      <w:rPr>
        <w:rStyle w:val="Numerstrony"/>
        <w:sz w:val="18"/>
        <w:szCs w:val="18"/>
      </w:rPr>
      <w:tab/>
      <w:t xml:space="preserve">Strona </w:t>
    </w:r>
    <w:r w:rsidR="00D87148" w:rsidRPr="00862E4D">
      <w:rPr>
        <w:rStyle w:val="Numerstrony"/>
        <w:sz w:val="18"/>
        <w:szCs w:val="18"/>
      </w:rPr>
      <w:fldChar w:fldCharType="begin"/>
    </w:r>
    <w:r w:rsidRPr="00862E4D">
      <w:rPr>
        <w:rStyle w:val="Numerstrony"/>
        <w:sz w:val="18"/>
        <w:szCs w:val="18"/>
      </w:rPr>
      <w:instrText xml:space="preserve"> PAGE </w:instrText>
    </w:r>
    <w:r w:rsidR="00D87148" w:rsidRPr="00862E4D">
      <w:rPr>
        <w:rStyle w:val="Numerstrony"/>
        <w:sz w:val="18"/>
        <w:szCs w:val="18"/>
      </w:rPr>
      <w:fldChar w:fldCharType="separate"/>
    </w:r>
    <w:r w:rsidR="006331D1">
      <w:rPr>
        <w:rStyle w:val="Numerstrony"/>
        <w:noProof/>
        <w:sz w:val="18"/>
        <w:szCs w:val="18"/>
      </w:rPr>
      <w:t>1</w:t>
    </w:r>
    <w:r w:rsidR="00D87148" w:rsidRPr="00862E4D">
      <w:rPr>
        <w:rStyle w:val="Numerstrony"/>
        <w:sz w:val="18"/>
        <w:szCs w:val="18"/>
      </w:rPr>
      <w:fldChar w:fldCharType="end"/>
    </w:r>
    <w:r w:rsidR="00044659">
      <w:rPr>
        <w:rStyle w:val="Numerstrony"/>
        <w:sz w:val="18"/>
        <w:szCs w:val="18"/>
      </w:rPr>
      <w:t xml:space="preserve"> z 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D1" w:rsidRDefault="006331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35A" w:rsidRDefault="00AD535A">
      <w:r>
        <w:separator/>
      </w:r>
    </w:p>
  </w:footnote>
  <w:footnote w:type="continuationSeparator" w:id="1">
    <w:p w:rsidR="00AD535A" w:rsidRDefault="00AD5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D1" w:rsidRDefault="006331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D1" w:rsidRDefault="006331D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1D1" w:rsidRDefault="006331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0"/>
    <w:footnote w:id="1"/>
  </w:footnotePr>
  <w:endnotePr>
    <w:endnote w:id="0"/>
    <w:endnote w:id="1"/>
  </w:endnotePr>
  <w:compat/>
  <w:rsids>
    <w:rsidRoot w:val="0077652D"/>
    <w:rsid w:val="00044659"/>
    <w:rsid w:val="000447E8"/>
    <w:rsid w:val="000506C9"/>
    <w:rsid w:val="000A37EE"/>
    <w:rsid w:val="001045B8"/>
    <w:rsid w:val="00180350"/>
    <w:rsid w:val="002143CD"/>
    <w:rsid w:val="00363AFF"/>
    <w:rsid w:val="00376DA2"/>
    <w:rsid w:val="003A3189"/>
    <w:rsid w:val="003E155E"/>
    <w:rsid w:val="00400B40"/>
    <w:rsid w:val="00411776"/>
    <w:rsid w:val="00412F43"/>
    <w:rsid w:val="00454BF1"/>
    <w:rsid w:val="00473E7F"/>
    <w:rsid w:val="00554226"/>
    <w:rsid w:val="00554303"/>
    <w:rsid w:val="006331D1"/>
    <w:rsid w:val="006E33DB"/>
    <w:rsid w:val="006F423E"/>
    <w:rsid w:val="00753732"/>
    <w:rsid w:val="0077652D"/>
    <w:rsid w:val="008477D8"/>
    <w:rsid w:val="00862E4D"/>
    <w:rsid w:val="008E09F3"/>
    <w:rsid w:val="00AC155B"/>
    <w:rsid w:val="00AC2790"/>
    <w:rsid w:val="00AD535A"/>
    <w:rsid w:val="00B37621"/>
    <w:rsid w:val="00BE6CFF"/>
    <w:rsid w:val="00BF4340"/>
    <w:rsid w:val="00D87148"/>
    <w:rsid w:val="00D97C8E"/>
    <w:rsid w:val="00DD4D84"/>
    <w:rsid w:val="00DD61E4"/>
    <w:rsid w:val="00DF5384"/>
    <w:rsid w:val="00E1108B"/>
    <w:rsid w:val="00E85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79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C2790"/>
    <w:rPr>
      <w:rFonts w:ascii="Symbol" w:hAnsi="Symbol"/>
      <w:sz w:val="20"/>
    </w:rPr>
  </w:style>
  <w:style w:type="character" w:customStyle="1" w:styleId="WW8Num1z1">
    <w:name w:val="WW8Num1z1"/>
    <w:rsid w:val="00AC2790"/>
    <w:rPr>
      <w:rFonts w:ascii="Courier New" w:hAnsi="Courier New"/>
      <w:sz w:val="20"/>
    </w:rPr>
  </w:style>
  <w:style w:type="character" w:customStyle="1" w:styleId="WW8Num1z2">
    <w:name w:val="WW8Num1z2"/>
    <w:rsid w:val="00AC2790"/>
    <w:rPr>
      <w:rFonts w:ascii="Wingdings" w:hAnsi="Wingdings"/>
      <w:sz w:val="20"/>
    </w:rPr>
  </w:style>
  <w:style w:type="character" w:customStyle="1" w:styleId="WW8Num2z0">
    <w:name w:val="WW8Num2z0"/>
    <w:rsid w:val="00AC2790"/>
    <w:rPr>
      <w:rFonts w:ascii="Courier New" w:hAnsi="Courier New"/>
      <w:sz w:val="20"/>
    </w:rPr>
  </w:style>
  <w:style w:type="character" w:customStyle="1" w:styleId="WW8Num4z0">
    <w:name w:val="WW8Num4z0"/>
    <w:rsid w:val="00AC2790"/>
    <w:rPr>
      <w:rFonts w:ascii="Symbol" w:hAnsi="Symbol"/>
      <w:sz w:val="20"/>
    </w:rPr>
  </w:style>
  <w:style w:type="character" w:customStyle="1" w:styleId="WW8Num4z1">
    <w:name w:val="WW8Num4z1"/>
    <w:rsid w:val="00AC2790"/>
    <w:rPr>
      <w:rFonts w:ascii="Courier New" w:hAnsi="Courier New"/>
      <w:sz w:val="20"/>
    </w:rPr>
  </w:style>
  <w:style w:type="character" w:customStyle="1" w:styleId="WW8Num4z2">
    <w:name w:val="WW8Num4z2"/>
    <w:rsid w:val="00AC2790"/>
    <w:rPr>
      <w:rFonts w:ascii="Wingdings" w:hAnsi="Wingdings"/>
      <w:sz w:val="20"/>
    </w:rPr>
  </w:style>
  <w:style w:type="character" w:customStyle="1" w:styleId="WW8Num5z0">
    <w:name w:val="WW8Num5z0"/>
    <w:rsid w:val="00AC2790"/>
    <w:rPr>
      <w:rFonts w:ascii="Symbol" w:hAnsi="Symbol"/>
      <w:sz w:val="20"/>
    </w:rPr>
  </w:style>
  <w:style w:type="character" w:customStyle="1" w:styleId="WW8Num5z1">
    <w:name w:val="WW8Num5z1"/>
    <w:rsid w:val="00AC2790"/>
    <w:rPr>
      <w:rFonts w:ascii="Courier New" w:hAnsi="Courier New"/>
      <w:sz w:val="20"/>
    </w:rPr>
  </w:style>
  <w:style w:type="character" w:customStyle="1" w:styleId="WW8Num5z2">
    <w:name w:val="WW8Num5z2"/>
    <w:rsid w:val="00AC2790"/>
    <w:rPr>
      <w:rFonts w:ascii="Wingdings" w:hAnsi="Wingdings"/>
      <w:sz w:val="20"/>
    </w:rPr>
  </w:style>
  <w:style w:type="character" w:customStyle="1" w:styleId="WW8Num6z0">
    <w:name w:val="WW8Num6z0"/>
    <w:rsid w:val="00AC2790"/>
    <w:rPr>
      <w:rFonts w:ascii="Symbol" w:hAnsi="Symbol"/>
      <w:sz w:val="20"/>
    </w:rPr>
  </w:style>
  <w:style w:type="character" w:customStyle="1" w:styleId="WW8Num6z1">
    <w:name w:val="WW8Num6z1"/>
    <w:rsid w:val="00AC2790"/>
    <w:rPr>
      <w:rFonts w:ascii="Courier New" w:hAnsi="Courier New"/>
      <w:sz w:val="20"/>
    </w:rPr>
  </w:style>
  <w:style w:type="character" w:customStyle="1" w:styleId="WW8Num6z2">
    <w:name w:val="WW8Num6z2"/>
    <w:rsid w:val="00AC2790"/>
    <w:rPr>
      <w:rFonts w:ascii="Wingdings" w:hAnsi="Wingdings"/>
      <w:sz w:val="20"/>
    </w:rPr>
  </w:style>
  <w:style w:type="character" w:customStyle="1" w:styleId="WW8Num7z1">
    <w:name w:val="WW8Num7z1"/>
    <w:rsid w:val="00AC2790"/>
    <w:rPr>
      <w:rFonts w:ascii="Courier New" w:hAnsi="Courier New"/>
      <w:sz w:val="20"/>
    </w:rPr>
  </w:style>
  <w:style w:type="character" w:customStyle="1" w:styleId="WW8Num8z0">
    <w:name w:val="WW8Num8z0"/>
    <w:rsid w:val="00AC2790"/>
    <w:rPr>
      <w:rFonts w:ascii="Symbol" w:hAnsi="Symbol"/>
      <w:sz w:val="20"/>
    </w:rPr>
  </w:style>
  <w:style w:type="character" w:customStyle="1" w:styleId="WW8Num8z1">
    <w:name w:val="WW8Num8z1"/>
    <w:rsid w:val="00AC2790"/>
    <w:rPr>
      <w:rFonts w:ascii="Courier New" w:hAnsi="Courier New"/>
      <w:sz w:val="20"/>
    </w:rPr>
  </w:style>
  <w:style w:type="character" w:customStyle="1" w:styleId="WW8Num8z2">
    <w:name w:val="WW8Num8z2"/>
    <w:rsid w:val="00AC2790"/>
    <w:rPr>
      <w:rFonts w:ascii="Wingdings" w:hAnsi="Wingdings"/>
      <w:sz w:val="20"/>
    </w:rPr>
  </w:style>
  <w:style w:type="character" w:customStyle="1" w:styleId="WW8Num9z0">
    <w:name w:val="WW8Num9z0"/>
    <w:rsid w:val="00AC2790"/>
    <w:rPr>
      <w:rFonts w:ascii="Symbol" w:hAnsi="Symbol"/>
      <w:sz w:val="20"/>
    </w:rPr>
  </w:style>
  <w:style w:type="character" w:customStyle="1" w:styleId="WW8Num9z1">
    <w:name w:val="WW8Num9z1"/>
    <w:rsid w:val="00AC2790"/>
    <w:rPr>
      <w:rFonts w:ascii="Courier New" w:hAnsi="Courier New"/>
      <w:sz w:val="20"/>
    </w:rPr>
  </w:style>
  <w:style w:type="character" w:customStyle="1" w:styleId="WW8Num9z2">
    <w:name w:val="WW8Num9z2"/>
    <w:rsid w:val="00AC2790"/>
    <w:rPr>
      <w:rFonts w:ascii="Wingdings" w:hAnsi="Wingdings"/>
      <w:sz w:val="20"/>
    </w:rPr>
  </w:style>
  <w:style w:type="character" w:customStyle="1" w:styleId="WW8Num10z0">
    <w:name w:val="WW8Num10z0"/>
    <w:rsid w:val="00AC2790"/>
    <w:rPr>
      <w:rFonts w:ascii="Symbol" w:hAnsi="Symbol"/>
      <w:sz w:val="20"/>
    </w:rPr>
  </w:style>
  <w:style w:type="character" w:customStyle="1" w:styleId="WW8Num10z1">
    <w:name w:val="WW8Num10z1"/>
    <w:rsid w:val="00AC2790"/>
    <w:rPr>
      <w:rFonts w:ascii="Courier New" w:hAnsi="Courier New"/>
      <w:sz w:val="20"/>
    </w:rPr>
  </w:style>
  <w:style w:type="character" w:customStyle="1" w:styleId="WW8Num10z2">
    <w:name w:val="WW8Num10z2"/>
    <w:rsid w:val="00AC2790"/>
    <w:rPr>
      <w:rFonts w:ascii="Wingdings" w:hAnsi="Wingdings"/>
      <w:sz w:val="20"/>
    </w:rPr>
  </w:style>
  <w:style w:type="character" w:customStyle="1" w:styleId="WW8Num11z0">
    <w:name w:val="WW8Num11z0"/>
    <w:rsid w:val="00AC2790"/>
    <w:rPr>
      <w:rFonts w:ascii="Courier New" w:hAnsi="Courier New"/>
      <w:sz w:val="20"/>
    </w:rPr>
  </w:style>
  <w:style w:type="character" w:customStyle="1" w:styleId="WW8Num12z0">
    <w:name w:val="WW8Num12z0"/>
    <w:rsid w:val="00AC2790"/>
    <w:rPr>
      <w:rFonts w:ascii="Symbol" w:hAnsi="Symbol"/>
      <w:sz w:val="20"/>
    </w:rPr>
  </w:style>
  <w:style w:type="character" w:customStyle="1" w:styleId="WW8Num12z1">
    <w:name w:val="WW8Num12z1"/>
    <w:rsid w:val="00AC2790"/>
    <w:rPr>
      <w:rFonts w:ascii="Courier New" w:hAnsi="Courier New"/>
      <w:sz w:val="20"/>
    </w:rPr>
  </w:style>
  <w:style w:type="character" w:customStyle="1" w:styleId="WW8Num12z2">
    <w:name w:val="WW8Num12z2"/>
    <w:rsid w:val="00AC2790"/>
    <w:rPr>
      <w:rFonts w:ascii="Wingdings" w:hAnsi="Wingdings"/>
      <w:sz w:val="20"/>
    </w:rPr>
  </w:style>
  <w:style w:type="character" w:customStyle="1" w:styleId="WW8Num13z0">
    <w:name w:val="WW8Num13z0"/>
    <w:rsid w:val="00AC2790"/>
    <w:rPr>
      <w:rFonts w:ascii="Symbol" w:hAnsi="Symbol"/>
      <w:sz w:val="20"/>
    </w:rPr>
  </w:style>
  <w:style w:type="character" w:customStyle="1" w:styleId="WW8Num13z1">
    <w:name w:val="WW8Num13z1"/>
    <w:rsid w:val="00AC2790"/>
    <w:rPr>
      <w:rFonts w:ascii="Courier New" w:hAnsi="Courier New"/>
      <w:sz w:val="20"/>
    </w:rPr>
  </w:style>
  <w:style w:type="character" w:customStyle="1" w:styleId="WW8Num13z2">
    <w:name w:val="WW8Num13z2"/>
    <w:rsid w:val="00AC2790"/>
    <w:rPr>
      <w:rFonts w:ascii="Wingdings" w:hAnsi="Wingdings"/>
      <w:sz w:val="20"/>
    </w:rPr>
  </w:style>
  <w:style w:type="character" w:customStyle="1" w:styleId="WW8Num14z0">
    <w:name w:val="WW8Num14z0"/>
    <w:rsid w:val="00AC2790"/>
    <w:rPr>
      <w:rFonts w:ascii="Symbol" w:hAnsi="Symbol"/>
      <w:sz w:val="20"/>
    </w:rPr>
  </w:style>
  <w:style w:type="character" w:customStyle="1" w:styleId="WW8Num14z1">
    <w:name w:val="WW8Num14z1"/>
    <w:rsid w:val="00AC2790"/>
    <w:rPr>
      <w:rFonts w:ascii="Courier New" w:hAnsi="Courier New"/>
      <w:sz w:val="20"/>
    </w:rPr>
  </w:style>
  <w:style w:type="character" w:customStyle="1" w:styleId="WW8Num14z2">
    <w:name w:val="WW8Num14z2"/>
    <w:rsid w:val="00AC2790"/>
    <w:rPr>
      <w:rFonts w:ascii="Wingdings" w:hAnsi="Wingdings"/>
      <w:sz w:val="20"/>
    </w:rPr>
  </w:style>
  <w:style w:type="character" w:customStyle="1" w:styleId="WW8Num15z0">
    <w:name w:val="WW8Num15z0"/>
    <w:rsid w:val="00AC2790"/>
    <w:rPr>
      <w:rFonts w:ascii="Symbol" w:hAnsi="Symbol"/>
      <w:sz w:val="20"/>
    </w:rPr>
  </w:style>
  <w:style w:type="character" w:customStyle="1" w:styleId="WW8Num15z1">
    <w:name w:val="WW8Num15z1"/>
    <w:rsid w:val="00AC2790"/>
    <w:rPr>
      <w:rFonts w:ascii="Courier New" w:hAnsi="Courier New"/>
      <w:sz w:val="20"/>
    </w:rPr>
  </w:style>
  <w:style w:type="character" w:customStyle="1" w:styleId="WW8Num15z2">
    <w:name w:val="WW8Num15z2"/>
    <w:rsid w:val="00AC2790"/>
    <w:rPr>
      <w:rFonts w:ascii="Wingdings" w:hAnsi="Wingdings"/>
      <w:sz w:val="20"/>
    </w:rPr>
  </w:style>
  <w:style w:type="character" w:customStyle="1" w:styleId="WW8Num16z0">
    <w:name w:val="WW8Num16z0"/>
    <w:rsid w:val="00AC2790"/>
    <w:rPr>
      <w:rFonts w:ascii="Symbol" w:hAnsi="Symbol"/>
      <w:sz w:val="20"/>
    </w:rPr>
  </w:style>
  <w:style w:type="character" w:customStyle="1" w:styleId="WW8Num16z1">
    <w:name w:val="WW8Num16z1"/>
    <w:rsid w:val="00AC2790"/>
    <w:rPr>
      <w:rFonts w:ascii="Courier New" w:hAnsi="Courier New"/>
      <w:sz w:val="20"/>
    </w:rPr>
  </w:style>
  <w:style w:type="character" w:customStyle="1" w:styleId="WW8Num16z2">
    <w:name w:val="WW8Num16z2"/>
    <w:rsid w:val="00AC2790"/>
    <w:rPr>
      <w:rFonts w:ascii="Wingdings" w:hAnsi="Wingdings"/>
      <w:sz w:val="20"/>
    </w:rPr>
  </w:style>
  <w:style w:type="character" w:customStyle="1" w:styleId="WW8Num17z0">
    <w:name w:val="WW8Num17z0"/>
    <w:rsid w:val="00AC2790"/>
    <w:rPr>
      <w:rFonts w:ascii="Symbol" w:hAnsi="Symbol"/>
      <w:sz w:val="20"/>
    </w:rPr>
  </w:style>
  <w:style w:type="character" w:customStyle="1" w:styleId="WW8Num17z1">
    <w:name w:val="WW8Num17z1"/>
    <w:rsid w:val="00AC2790"/>
    <w:rPr>
      <w:rFonts w:ascii="Courier New" w:hAnsi="Courier New"/>
      <w:sz w:val="20"/>
    </w:rPr>
  </w:style>
  <w:style w:type="character" w:customStyle="1" w:styleId="WW8Num17z2">
    <w:name w:val="WW8Num17z2"/>
    <w:rsid w:val="00AC2790"/>
    <w:rPr>
      <w:rFonts w:ascii="Wingdings" w:hAnsi="Wingdings"/>
      <w:sz w:val="20"/>
    </w:rPr>
  </w:style>
  <w:style w:type="character" w:customStyle="1" w:styleId="WW8Num18z0">
    <w:name w:val="WW8Num18z0"/>
    <w:rsid w:val="00AC2790"/>
    <w:rPr>
      <w:rFonts w:ascii="Symbol" w:hAnsi="Symbol"/>
      <w:sz w:val="20"/>
    </w:rPr>
  </w:style>
  <w:style w:type="character" w:customStyle="1" w:styleId="WW8Num18z1">
    <w:name w:val="WW8Num18z1"/>
    <w:rsid w:val="00AC2790"/>
    <w:rPr>
      <w:rFonts w:ascii="Courier New" w:hAnsi="Courier New"/>
      <w:sz w:val="20"/>
    </w:rPr>
  </w:style>
  <w:style w:type="character" w:customStyle="1" w:styleId="WW8Num18z2">
    <w:name w:val="WW8Num18z2"/>
    <w:rsid w:val="00AC2790"/>
    <w:rPr>
      <w:rFonts w:ascii="Wingdings" w:hAnsi="Wingdings"/>
      <w:sz w:val="20"/>
    </w:rPr>
  </w:style>
  <w:style w:type="character" w:customStyle="1" w:styleId="WW8Num19z0">
    <w:name w:val="WW8Num19z0"/>
    <w:rsid w:val="00AC2790"/>
    <w:rPr>
      <w:rFonts w:ascii="Courier New" w:hAnsi="Courier New"/>
      <w:sz w:val="20"/>
    </w:rPr>
  </w:style>
  <w:style w:type="character" w:customStyle="1" w:styleId="WW8Num20z0">
    <w:name w:val="WW8Num20z0"/>
    <w:rsid w:val="00AC2790"/>
    <w:rPr>
      <w:rFonts w:ascii="Courier New" w:hAnsi="Courier New"/>
      <w:sz w:val="20"/>
    </w:rPr>
  </w:style>
  <w:style w:type="character" w:customStyle="1" w:styleId="WW8Num21z0">
    <w:name w:val="WW8Num21z0"/>
    <w:rsid w:val="00AC2790"/>
    <w:rPr>
      <w:rFonts w:ascii="Symbol" w:hAnsi="Symbol"/>
      <w:sz w:val="20"/>
    </w:rPr>
  </w:style>
  <w:style w:type="character" w:customStyle="1" w:styleId="WW8Num21z1">
    <w:name w:val="WW8Num21z1"/>
    <w:rsid w:val="00AC2790"/>
    <w:rPr>
      <w:rFonts w:ascii="Courier New" w:hAnsi="Courier New"/>
      <w:sz w:val="20"/>
    </w:rPr>
  </w:style>
  <w:style w:type="character" w:customStyle="1" w:styleId="WW8Num21z2">
    <w:name w:val="WW8Num21z2"/>
    <w:rsid w:val="00AC2790"/>
    <w:rPr>
      <w:rFonts w:ascii="Wingdings" w:hAnsi="Wingdings"/>
      <w:sz w:val="20"/>
    </w:rPr>
  </w:style>
  <w:style w:type="character" w:customStyle="1" w:styleId="WW8Num22z0">
    <w:name w:val="WW8Num22z0"/>
    <w:rsid w:val="00AC2790"/>
    <w:rPr>
      <w:rFonts w:ascii="Symbol" w:hAnsi="Symbol"/>
      <w:sz w:val="20"/>
    </w:rPr>
  </w:style>
  <w:style w:type="character" w:customStyle="1" w:styleId="WW8Num22z1">
    <w:name w:val="WW8Num22z1"/>
    <w:rsid w:val="00AC2790"/>
    <w:rPr>
      <w:rFonts w:ascii="Courier New" w:hAnsi="Courier New"/>
      <w:sz w:val="20"/>
    </w:rPr>
  </w:style>
  <w:style w:type="character" w:customStyle="1" w:styleId="WW8Num22z2">
    <w:name w:val="WW8Num22z2"/>
    <w:rsid w:val="00AC2790"/>
    <w:rPr>
      <w:rFonts w:ascii="Wingdings" w:hAnsi="Wingdings"/>
      <w:sz w:val="20"/>
    </w:rPr>
  </w:style>
  <w:style w:type="character" w:customStyle="1" w:styleId="WW8Num23z0">
    <w:name w:val="WW8Num23z0"/>
    <w:rsid w:val="00AC2790"/>
    <w:rPr>
      <w:rFonts w:ascii="Symbol" w:hAnsi="Symbol"/>
      <w:sz w:val="20"/>
    </w:rPr>
  </w:style>
  <w:style w:type="character" w:customStyle="1" w:styleId="WW8Num23z1">
    <w:name w:val="WW8Num23z1"/>
    <w:rsid w:val="00AC2790"/>
    <w:rPr>
      <w:rFonts w:ascii="Courier New" w:hAnsi="Courier New"/>
      <w:sz w:val="20"/>
    </w:rPr>
  </w:style>
  <w:style w:type="character" w:customStyle="1" w:styleId="WW8Num23z2">
    <w:name w:val="WW8Num23z2"/>
    <w:rsid w:val="00AC2790"/>
    <w:rPr>
      <w:rFonts w:ascii="Wingdings" w:hAnsi="Wingdings"/>
      <w:sz w:val="20"/>
    </w:rPr>
  </w:style>
  <w:style w:type="character" w:customStyle="1" w:styleId="Domylnaczcionkaakapitu1">
    <w:name w:val="Domyślna czcionka akapitu1"/>
    <w:rsid w:val="00AC2790"/>
  </w:style>
  <w:style w:type="character" w:styleId="Hipercze">
    <w:name w:val="Hyperlink"/>
    <w:basedOn w:val="Domylnaczcionkaakapitu1"/>
    <w:rsid w:val="00AC2790"/>
    <w:rPr>
      <w:color w:val="0000FF"/>
      <w:u w:val="single"/>
    </w:rPr>
  </w:style>
  <w:style w:type="character" w:styleId="Pogrubienie">
    <w:name w:val="Strong"/>
    <w:basedOn w:val="Domylnaczcionkaakapitu1"/>
    <w:qFormat/>
    <w:rsid w:val="00AC2790"/>
    <w:rPr>
      <w:b/>
      <w:bCs/>
    </w:rPr>
  </w:style>
  <w:style w:type="character" w:customStyle="1" w:styleId="Hipercze1">
    <w:name w:val="Hiperłącze1"/>
    <w:basedOn w:val="Domylnaczcionkaakapitu1"/>
    <w:rsid w:val="00AC2790"/>
    <w:rPr>
      <w:strike w:val="0"/>
      <w:dstrike w:val="0"/>
      <w:color w:val="000000"/>
      <w:u w:val="single"/>
    </w:rPr>
  </w:style>
  <w:style w:type="character" w:styleId="Uwydatnienie">
    <w:name w:val="Emphasis"/>
    <w:basedOn w:val="Domylnaczcionkaakapitu1"/>
    <w:qFormat/>
    <w:rsid w:val="00AC2790"/>
    <w:rPr>
      <w:i/>
      <w:iCs/>
    </w:rPr>
  </w:style>
  <w:style w:type="character" w:customStyle="1" w:styleId="gmailquote">
    <w:name w:val="gmail_quote"/>
    <w:basedOn w:val="Domylnaczcionkaakapitu1"/>
    <w:rsid w:val="00AC2790"/>
    <w:rPr>
      <w:shd w:val="clear" w:color="auto" w:fill="FFFFFF"/>
    </w:rPr>
  </w:style>
  <w:style w:type="character" w:customStyle="1" w:styleId="Hipercze2">
    <w:name w:val="Hiperłącze2"/>
    <w:basedOn w:val="Domylnaczcionkaakapitu1"/>
    <w:rsid w:val="00AC2790"/>
    <w:rPr>
      <w:strike w:val="0"/>
      <w:dstrike w:val="0"/>
      <w:vanish w:val="0"/>
      <w:color w:val="076E9E"/>
      <w:u w:val="none"/>
    </w:rPr>
  </w:style>
  <w:style w:type="character" w:customStyle="1" w:styleId="Pogrubienie11">
    <w:name w:val="Pogrubienie11"/>
    <w:basedOn w:val="Domylnaczcionkaakapitu1"/>
    <w:rsid w:val="00AC2790"/>
    <w:rPr>
      <w:b/>
      <w:bCs/>
      <w:color w:val="F47820"/>
      <w:sz w:val="18"/>
      <w:szCs w:val="18"/>
    </w:rPr>
  </w:style>
  <w:style w:type="character" w:styleId="Numerstrony">
    <w:name w:val="page number"/>
    <w:basedOn w:val="Domylnaczcionkaakapitu1"/>
    <w:rsid w:val="00AC2790"/>
  </w:style>
  <w:style w:type="paragraph" w:customStyle="1" w:styleId="Nagwek10">
    <w:name w:val="Nagłówek1"/>
    <w:basedOn w:val="Normalny"/>
    <w:next w:val="Tekstpodstawowy"/>
    <w:rsid w:val="00AC27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AC2790"/>
    <w:pPr>
      <w:spacing w:after="120"/>
    </w:pPr>
  </w:style>
  <w:style w:type="paragraph" w:styleId="Lista">
    <w:name w:val="List"/>
    <w:basedOn w:val="Tekstpodstawowy"/>
    <w:rsid w:val="00AC2790"/>
    <w:rPr>
      <w:rFonts w:cs="Tahoma"/>
    </w:rPr>
  </w:style>
  <w:style w:type="paragraph" w:customStyle="1" w:styleId="Podpis1">
    <w:name w:val="Podpis1"/>
    <w:basedOn w:val="Normalny"/>
    <w:rsid w:val="00AC27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C2790"/>
    <w:pPr>
      <w:suppressLineNumbers/>
    </w:pPr>
    <w:rPr>
      <w:rFonts w:cs="Tahoma"/>
    </w:rPr>
  </w:style>
  <w:style w:type="paragraph" w:customStyle="1" w:styleId="NormalnyWeb1">
    <w:name w:val="Normalny (Web)1"/>
    <w:basedOn w:val="Normalny"/>
    <w:rsid w:val="00AC2790"/>
    <w:pPr>
      <w:spacing w:before="280" w:after="280"/>
    </w:pPr>
    <w:rPr>
      <w:color w:val="000000"/>
      <w:sz w:val="17"/>
      <w:szCs w:val="17"/>
    </w:rPr>
  </w:style>
  <w:style w:type="paragraph" w:styleId="NormalnyWeb">
    <w:name w:val="Normal (Web)"/>
    <w:basedOn w:val="Normalny"/>
    <w:rsid w:val="00AC2790"/>
    <w:pPr>
      <w:spacing w:before="280" w:after="280"/>
    </w:pPr>
    <w:rPr>
      <w:color w:val="000000"/>
    </w:rPr>
  </w:style>
  <w:style w:type="paragraph" w:customStyle="1" w:styleId="t">
    <w:name w:val="t"/>
    <w:basedOn w:val="Normalny"/>
    <w:rsid w:val="00AC2790"/>
    <w:pPr>
      <w:spacing w:before="280" w:after="280"/>
    </w:pPr>
  </w:style>
  <w:style w:type="paragraph" w:customStyle="1" w:styleId="banknazwa">
    <w:name w:val="bank_nazwa"/>
    <w:basedOn w:val="Normalny"/>
    <w:rsid w:val="00AC2790"/>
    <w:pPr>
      <w:spacing w:before="280" w:after="280"/>
    </w:pPr>
  </w:style>
  <w:style w:type="paragraph" w:customStyle="1" w:styleId="m">
    <w:name w:val="m"/>
    <w:basedOn w:val="Normalny"/>
    <w:rsid w:val="00AC2790"/>
    <w:pPr>
      <w:spacing w:before="280" w:after="280"/>
    </w:pPr>
  </w:style>
  <w:style w:type="paragraph" w:customStyle="1" w:styleId="tip">
    <w:name w:val="tip"/>
    <w:basedOn w:val="Normalny"/>
    <w:rsid w:val="00AC2790"/>
    <w:pPr>
      <w:spacing w:before="280" w:after="280"/>
    </w:pPr>
  </w:style>
  <w:style w:type="paragraph" w:styleId="Zagicieodgryformularza">
    <w:name w:val="HTML Top of Form"/>
    <w:basedOn w:val="Normalny"/>
    <w:next w:val="Normalny"/>
    <w:rsid w:val="00AC2790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AC2790"/>
    <w:pPr>
      <w:spacing w:before="280" w:after="280"/>
    </w:pPr>
  </w:style>
  <w:style w:type="paragraph" w:customStyle="1" w:styleId="required">
    <w:name w:val="required"/>
    <w:basedOn w:val="Normalny"/>
    <w:rsid w:val="00AC2790"/>
    <w:pPr>
      <w:spacing w:before="280" w:after="280"/>
    </w:pPr>
  </w:style>
  <w:style w:type="paragraph" w:customStyle="1" w:styleId="sbmt">
    <w:name w:val="sbmt"/>
    <w:basedOn w:val="Normalny"/>
    <w:rsid w:val="00AC2790"/>
    <w:pPr>
      <w:spacing w:before="280" w:after="280"/>
    </w:pPr>
  </w:style>
  <w:style w:type="paragraph" w:styleId="Zagicieoddouformularza">
    <w:name w:val="HTML Bottom of Form"/>
    <w:basedOn w:val="Normalny"/>
    <w:next w:val="Normalny"/>
    <w:rsid w:val="00AC2790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AC2790"/>
    <w:pPr>
      <w:spacing w:before="280" w:after="280"/>
    </w:pPr>
  </w:style>
  <w:style w:type="paragraph" w:customStyle="1" w:styleId="prodnazw">
    <w:name w:val="prod_nazw"/>
    <w:basedOn w:val="Normalny"/>
    <w:rsid w:val="00AC2790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AC2790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AC2790"/>
    <w:pPr>
      <w:spacing w:after="75" w:line="288" w:lineRule="atLeast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AC2790"/>
    <w:pPr>
      <w:spacing w:before="280" w:after="280" w:line="240" w:lineRule="atLeast"/>
    </w:pPr>
    <w:rPr>
      <w:rFonts w:ascii="Tahoma" w:hAnsi="Tahoma" w:cs="Tahoma"/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AC2790"/>
    <w:pPr>
      <w:shd w:val="clear" w:color="auto" w:fill="FFFFFF"/>
      <w:spacing w:before="280" w:line="270" w:lineRule="atLeast"/>
    </w:pPr>
    <w:rPr>
      <w:rFonts w:ascii="Tahoma" w:hAnsi="Tahoma" w:cs="Tahoma"/>
      <w:b/>
      <w:bCs/>
      <w:color w:val="F47820"/>
      <w:kern w:val="1"/>
      <w:sz w:val="21"/>
      <w:szCs w:val="21"/>
    </w:rPr>
  </w:style>
  <w:style w:type="paragraph" w:customStyle="1" w:styleId="podpis">
    <w:name w:val="podpis"/>
    <w:basedOn w:val="Normalny"/>
    <w:rsid w:val="00AC2790"/>
    <w:pPr>
      <w:spacing w:before="280" w:after="280"/>
    </w:pPr>
  </w:style>
  <w:style w:type="paragraph" w:styleId="Nagwek">
    <w:name w:val="header"/>
    <w:basedOn w:val="Normalny"/>
    <w:rsid w:val="00AC27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C279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AC279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C2790"/>
    <w:pPr>
      <w:suppressLineNumbers/>
    </w:pPr>
  </w:style>
  <w:style w:type="paragraph" w:customStyle="1" w:styleId="Nagwektabeli">
    <w:name w:val="Nagłówek tabeli"/>
    <w:basedOn w:val="Zawartotabeli"/>
    <w:rsid w:val="00AC279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Dorota Łosewska</cp:lastModifiedBy>
  <cp:revision>9</cp:revision>
  <cp:lastPrinted>2011-08-26T08:40:00Z</cp:lastPrinted>
  <dcterms:created xsi:type="dcterms:W3CDTF">2011-08-25T10:01:00Z</dcterms:created>
  <dcterms:modified xsi:type="dcterms:W3CDTF">2011-11-03T12:58:00Z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Część_C.I_C.III.doc</vt:lpwstr>
  </property>
  <property fmtid="{D5CDD505-2E9C-101B-9397-08002B2CF9AE}" pid="3" name="_AuthorEmail">
    <vt:lpwstr>Dorota.Brodecka@arimr.gov.pl</vt:lpwstr>
  </property>
  <property fmtid="{D5CDD505-2E9C-101B-9397-08002B2CF9AE}" pid="4" name="_AuthorEmailDisplayName">
    <vt:lpwstr>Brodecka Dorota</vt:lpwstr>
  </property>
  <property fmtid="{D5CDD505-2E9C-101B-9397-08002B2CF9AE}" pid="5" name="_PreviousAdHocReviewCycleID">
    <vt:i4>-1701183293</vt:i4>
  </property>
  <property fmtid="{D5CDD505-2E9C-101B-9397-08002B2CF9AE}" pid="6" name="_AdHocReviewCycleID">
    <vt:i4>1013181981</vt:i4>
  </property>
  <property fmtid="{D5CDD505-2E9C-101B-9397-08002B2CF9AE}" pid="7" name="_ReviewingToolsShownOnce">
    <vt:lpwstr/>
  </property>
</Properties>
</file>